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5F0564C3" w:rsidR="006D5DEB" w:rsidRPr="007C00FF" w:rsidRDefault="00DC21CE" w:rsidP="00191320">
      <w:pPr>
        <w:pStyle w:val="bezpunkw"/>
        <w:keepNext/>
        <w:ind w:firstLine="0"/>
        <w:rPr>
          <w:rFonts w:ascii="Verdana" w:hAnsi="Verdana" w:cstheme="minorHAnsi"/>
          <w:b/>
          <w:i/>
          <w:color w:val="FF0000"/>
          <w:sz w:val="18"/>
          <w:szCs w:val="18"/>
          <w:lang w:val="pl-PL" w:eastAsia="en-US"/>
        </w:rPr>
      </w:pPr>
      <w:r w:rsidRPr="00DC21CE">
        <w:rPr>
          <w:rFonts w:ascii="Verdana" w:hAnsi="Verdana" w:cstheme="minorHAnsi"/>
          <w:color w:val="FF0000"/>
          <w:sz w:val="18"/>
          <w:szCs w:val="18"/>
          <w:lang w:val="pl-PL" w:eastAsia="en-US"/>
        </w:rPr>
        <w:t>„</w:t>
      </w:r>
      <w:r w:rsidR="00D04764" w:rsidRPr="00D04764">
        <w:rPr>
          <w:rFonts w:ascii="Verdana" w:hAnsi="Verdana" w:cstheme="minorHAnsi"/>
          <w:color w:val="FF0000"/>
          <w:sz w:val="18"/>
          <w:szCs w:val="18"/>
          <w:lang w:val="pl-PL" w:eastAsia="en-US"/>
        </w:rPr>
        <w:t>Wymiana istniejącego wyłącznika sterowanego radiem(wraz ze sterownikiem i terminalem komunikacyjnym) bez wymiany słupa SN, w miejscowości Rembów, gm. Brzeźnio GPS(51,480633718,6536793)</w:t>
      </w:r>
      <w:r w:rsidRPr="00DC21CE">
        <w:rPr>
          <w:rFonts w:ascii="Verdana" w:hAnsi="Verdana" w:cstheme="minorHAnsi"/>
          <w:color w:val="FF0000"/>
          <w:sz w:val="18"/>
          <w:szCs w:val="18"/>
          <w:lang w:val="pl-PL" w:eastAsia="en-US"/>
        </w:rPr>
        <w:t>.</w:t>
      </w:r>
      <w:r w:rsidR="005A3D88">
        <w:rPr>
          <w:rFonts w:ascii="Verdana" w:hAnsi="Verdana" w:cstheme="minorHAnsi"/>
          <w:color w:val="FF0000"/>
          <w:sz w:val="18"/>
          <w:szCs w:val="18"/>
          <w:lang w:val="pl-PL" w:eastAsia="en-US"/>
        </w:rPr>
        <w:t>”</w:t>
      </w:r>
      <w:r w:rsidR="007B56FA">
        <w:rPr>
          <w:rFonts w:ascii="Verdana" w:hAnsi="Verdana" w:cstheme="minorHAnsi"/>
          <w:color w:val="FF0000"/>
          <w:sz w:val="18"/>
          <w:szCs w:val="18"/>
          <w:lang w:val="pl-PL" w:eastAsia="en-US"/>
        </w:rPr>
        <w:t xml:space="preserve"> </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06824316" w:rsidR="00A654B3" w:rsidRPr="007C00FF" w:rsidRDefault="00120C04"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516DF325"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D04764">
        <w:rPr>
          <w:rFonts w:ascii="Verdana" w:hAnsi="Verdana" w:cstheme="minorHAnsi"/>
          <w:b/>
          <w:bCs/>
          <w:color w:val="FF0000"/>
          <w:sz w:val="18"/>
          <w:szCs w:val="18"/>
        </w:rPr>
        <w:t>Rembów</w:t>
      </w:r>
      <w:r w:rsidR="005A3D88">
        <w:rPr>
          <w:rFonts w:ascii="Verdana" w:hAnsi="Verdana" w:cstheme="minorHAnsi"/>
          <w:b/>
          <w:bCs/>
          <w:color w:val="FF0000"/>
          <w:sz w:val="18"/>
          <w:szCs w:val="18"/>
        </w:rPr>
        <w:t>, gm. B</w:t>
      </w:r>
      <w:r w:rsidR="00DC21CE">
        <w:rPr>
          <w:rFonts w:ascii="Verdana" w:hAnsi="Verdana" w:cstheme="minorHAnsi"/>
          <w:b/>
          <w:bCs/>
          <w:color w:val="FF0000"/>
          <w:sz w:val="18"/>
          <w:szCs w:val="18"/>
        </w:rPr>
        <w:t>rze</w:t>
      </w:r>
      <w:r w:rsidR="00D04764">
        <w:rPr>
          <w:rFonts w:ascii="Verdana" w:hAnsi="Verdana" w:cstheme="minorHAnsi"/>
          <w:b/>
          <w:bCs/>
          <w:color w:val="FF0000"/>
          <w:sz w:val="18"/>
          <w:szCs w:val="18"/>
        </w:rPr>
        <w:t>źnio</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67962" w14:textId="77777777" w:rsidR="006F2ABC" w:rsidRDefault="006F2ABC" w:rsidP="004A302B">
      <w:pPr>
        <w:spacing w:line="240" w:lineRule="auto"/>
      </w:pPr>
      <w:r>
        <w:separator/>
      </w:r>
    </w:p>
  </w:endnote>
  <w:endnote w:type="continuationSeparator" w:id="0">
    <w:p w14:paraId="79E92E8D" w14:textId="77777777" w:rsidR="006F2ABC" w:rsidRDefault="006F2AB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9BCD6" w14:textId="77777777" w:rsidR="006F2ABC" w:rsidRDefault="006F2ABC" w:rsidP="004A302B">
      <w:pPr>
        <w:spacing w:line="240" w:lineRule="auto"/>
      </w:pPr>
      <w:r>
        <w:separator/>
      </w:r>
    </w:p>
  </w:footnote>
  <w:footnote w:type="continuationSeparator" w:id="0">
    <w:p w14:paraId="26718852" w14:textId="77777777" w:rsidR="006F2ABC" w:rsidRDefault="006F2AB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52C2A62" w14:textId="77777777" w:rsidR="00F86E39" w:rsidRPr="00F86E39" w:rsidRDefault="00F86E39" w:rsidP="00F86E39">
          <w:pPr>
            <w:suppressAutoHyphens/>
            <w:ind w:right="187"/>
            <w:rPr>
              <w:rFonts w:asciiTheme="majorHAnsi" w:hAnsiTheme="majorHAnsi"/>
              <w:color w:val="000000" w:themeColor="text1"/>
              <w:sz w:val="14"/>
              <w:szCs w:val="18"/>
            </w:rPr>
          </w:pPr>
        </w:p>
        <w:p w14:paraId="6181C7D8" w14:textId="0A62A861" w:rsidR="007C00FF" w:rsidRPr="006B2C28" w:rsidRDefault="00F86E39" w:rsidP="00F86E39">
          <w:pPr>
            <w:suppressAutoHyphens/>
            <w:ind w:right="187"/>
            <w:rPr>
              <w:rFonts w:asciiTheme="majorHAnsi" w:hAnsiTheme="majorHAnsi"/>
              <w:color w:val="000000" w:themeColor="text1"/>
              <w:sz w:val="14"/>
              <w:szCs w:val="18"/>
            </w:rPr>
          </w:pPr>
          <w:r w:rsidRPr="00F86E39">
            <w:rPr>
              <w:rFonts w:asciiTheme="majorHAnsi" w:hAnsiTheme="majorHAnsi"/>
              <w:color w:val="000000" w:themeColor="text1"/>
              <w:sz w:val="14"/>
              <w:szCs w:val="18"/>
            </w:rPr>
            <w:t>POST/DYS/OLD/GZ/00085/2026</w:t>
          </w: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04"/>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631D"/>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0E21"/>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6DE0"/>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06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2AA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14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0C94"/>
    <w:rsid w:val="006F10E3"/>
    <w:rsid w:val="006F166E"/>
    <w:rsid w:val="006F2267"/>
    <w:rsid w:val="006F2ABC"/>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6FA"/>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D02"/>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277"/>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BCB"/>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764"/>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397C"/>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6E39"/>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POST/DYS/OLD/GZ/00085/2026                        </dmsv2SWPP2ObjectNumber>
    <dmsv2SWPP2SumMD5 xmlns="http://schemas.microsoft.com/sharepoint/v3">5b65e679e537add890fd8d2590b19a1a</dmsv2SWPP2SumMD5>
    <dmsv2BaseMoved xmlns="http://schemas.microsoft.com/sharepoint/v3">false</dmsv2BaseMoved>
    <dmsv2BaseIsSensitive xmlns="http://schemas.microsoft.com/sharepoint/v3">true</dmsv2BaseIsSensitive>
    <dmsv2SWPP2IDSWPP2 xmlns="http://schemas.microsoft.com/sharepoint/v3">703456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24141397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JEUP5JKVCYQC-1092029480-12777</_dlc_DocId>
    <_dlc_DocIdUrl xmlns="a19cb1c7-c5c7-46d4-85ae-d83685407bba">
      <Url>https://swpp2.dms.gkpge.pl/sites/41/_layouts/15/DocIdRedir.aspx?ID=JEUP5JKVCYQC-1092029480-12777</Url>
      <Description>JEUP5JKVCYQC-1092029480-12777</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FA501BD-53D7-4B2C-8F57-89CEAAB89A9C}"/>
</file>

<file path=customXml/itemProps3.xml><?xml version="1.0" encoding="utf-8"?>
<ds:datastoreItem xmlns:ds="http://schemas.openxmlformats.org/officeDocument/2006/customXml" ds:itemID="{569C7F9C-31D8-4370-9FCF-B9F35BB86F25}">
  <ds:schemaRefs>
    <ds:schemaRef ds:uri="http://schemas.microsoft.com/sharepoint/events"/>
  </ds:schemaRefs>
</ds:datastoreItem>
</file>

<file path=customXml/itemProps4.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1414</Words>
  <Characters>8487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2026-01-15T11:55:00Z</dcterms:created>
  <dcterms:modified xsi:type="dcterms:W3CDTF">2026-01-15T11:55:00Z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9da69e73-3cf5-4d3a-acaa-bcf3f17d0526</vt:lpwstr>
  </property>
</Properties>
</file>